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EB52" w14:textId="77777777" w:rsidR="00E41BF0" w:rsidRPr="00E41BF0" w:rsidRDefault="00E41BF0" w:rsidP="00E41BF0">
      <w:pPr>
        <w:suppressAutoHyphens/>
        <w:spacing w:after="0" w:line="360" w:lineRule="auto"/>
        <w:ind w:left="567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0"/>
          <w:szCs w:val="24"/>
          <w:lang w:eastAsia="ar-SA"/>
          <w14:ligatures w14:val="none"/>
        </w:rPr>
        <w:t>Załącznik Nr 1a do SWZ</w:t>
      </w:r>
    </w:p>
    <w:p w14:paraId="25899450" w14:textId="77777777" w:rsidR="00E41BF0" w:rsidRPr="00E41BF0" w:rsidRDefault="00E41BF0" w:rsidP="00E41B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……………………………………..</w:t>
      </w: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………………, dn. ………………</w:t>
      </w:r>
    </w:p>
    <w:p w14:paraId="2A0B8DB7" w14:textId="77777777" w:rsidR="00E41BF0" w:rsidRPr="00E41BF0" w:rsidRDefault="00E41BF0" w:rsidP="00E41BF0">
      <w:pPr>
        <w:suppressAutoHyphens/>
        <w:spacing w:after="0" w:line="360" w:lineRule="auto"/>
        <w:ind w:right="55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0"/>
          <w:szCs w:val="24"/>
          <w:lang w:eastAsia="ar-SA"/>
          <w14:ligatures w14:val="none"/>
        </w:rPr>
        <w:t>(nazwa Wykonawcy)</w:t>
      </w:r>
    </w:p>
    <w:p w14:paraId="1848785B" w14:textId="77777777" w:rsidR="00E41BF0" w:rsidRPr="00E41BF0" w:rsidRDefault="00E41BF0" w:rsidP="00E41BF0">
      <w:pPr>
        <w:suppressAutoHyphens/>
        <w:spacing w:after="0" w:line="360" w:lineRule="auto"/>
        <w:ind w:right="5526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……………………………………..</w:t>
      </w:r>
    </w:p>
    <w:p w14:paraId="2F3DEA7D" w14:textId="77777777" w:rsidR="00E41BF0" w:rsidRPr="00E41BF0" w:rsidRDefault="00E41BF0" w:rsidP="00E41BF0">
      <w:pPr>
        <w:suppressAutoHyphens/>
        <w:spacing w:after="0" w:line="360" w:lineRule="auto"/>
        <w:ind w:right="55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0"/>
          <w:szCs w:val="24"/>
          <w:lang w:eastAsia="ar-SA"/>
          <w14:ligatures w14:val="none"/>
        </w:rPr>
        <w:t>(dokładny adres)</w:t>
      </w:r>
    </w:p>
    <w:p w14:paraId="7559966C" w14:textId="77777777" w:rsidR="00E41BF0" w:rsidRPr="00E41BF0" w:rsidRDefault="00E41BF0" w:rsidP="00E41BF0">
      <w:pPr>
        <w:suppressAutoHyphens/>
        <w:spacing w:after="0" w:line="360" w:lineRule="auto"/>
        <w:ind w:right="55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NIP: ……………………….……….</w:t>
      </w:r>
    </w:p>
    <w:p w14:paraId="08ECA559" w14:textId="77777777" w:rsidR="00E41BF0" w:rsidRPr="00E41BF0" w:rsidRDefault="00E41BF0" w:rsidP="00E41BF0">
      <w:pPr>
        <w:suppressAutoHyphens/>
        <w:spacing w:after="0" w:line="360" w:lineRule="auto"/>
        <w:ind w:right="55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  <w:t>REGON ………………….………..</w:t>
      </w:r>
    </w:p>
    <w:p w14:paraId="79900166" w14:textId="77777777" w:rsidR="00E41BF0" w:rsidRPr="00E41BF0" w:rsidRDefault="00E41BF0" w:rsidP="00E41BF0">
      <w:pPr>
        <w:suppressAutoHyphens/>
        <w:spacing w:after="0" w:line="360" w:lineRule="auto"/>
        <w:ind w:right="55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  <w:t>Tel./fax……………………………..</w:t>
      </w:r>
    </w:p>
    <w:p w14:paraId="24929D7E" w14:textId="77777777" w:rsidR="00E41BF0" w:rsidRPr="00E41BF0" w:rsidRDefault="00E41BF0" w:rsidP="00E41BF0">
      <w:pPr>
        <w:suppressAutoHyphens/>
        <w:spacing w:after="0" w:line="360" w:lineRule="auto"/>
        <w:ind w:right="55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  <w:t>E-mail: …………………………….</w:t>
      </w:r>
    </w:p>
    <w:p w14:paraId="27B0B2EE" w14:textId="77777777" w:rsidR="00E41BF0" w:rsidRPr="00E41BF0" w:rsidRDefault="00E41BF0" w:rsidP="00E41BF0">
      <w:pPr>
        <w:suppressAutoHyphens/>
        <w:spacing w:after="0" w:line="360" w:lineRule="auto"/>
        <w:ind w:right="55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Adres skrzynki </w:t>
      </w:r>
      <w:proofErr w:type="spellStart"/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ePUAP</w:t>
      </w:r>
      <w:proofErr w:type="spellEnd"/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……………</w:t>
      </w:r>
    </w:p>
    <w:p w14:paraId="40CD2B3A" w14:textId="77777777" w:rsidR="00E41BF0" w:rsidRPr="00E41BF0" w:rsidRDefault="00E41BF0" w:rsidP="00E41BF0">
      <w:pPr>
        <w:keepNext/>
        <w:tabs>
          <w:tab w:val="num" w:pos="0"/>
        </w:tabs>
        <w:suppressAutoHyphens/>
        <w:spacing w:after="0" w:line="360" w:lineRule="auto"/>
        <w:ind w:left="432" w:hanging="432"/>
        <w:jc w:val="center"/>
        <w:outlineLvl w:val="0"/>
        <w:rPr>
          <w:rFonts w:ascii="Cambria" w:eastAsia="Times New Roman" w:hAnsi="Cambria" w:cs="Cambria"/>
          <w:b/>
          <w:bCs/>
          <w:kern w:val="1"/>
          <w:lang w:val="en-US" w:eastAsia="ar-SA"/>
          <w14:ligatures w14:val="none"/>
        </w:rPr>
      </w:pPr>
      <w:bookmarkStart w:id="0" w:name="__RefHeading__3_1085543917"/>
      <w:bookmarkEnd w:id="0"/>
      <w:r w:rsidRPr="00E41BF0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Formularz Ofertowy </w:t>
      </w:r>
    </w:p>
    <w:p w14:paraId="1A0036F3" w14:textId="2F548DEB" w:rsidR="00E41BF0" w:rsidRPr="00E41BF0" w:rsidRDefault="00E41BF0" w:rsidP="00E41BF0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Nawiązując do ogłoszonego postępowania o udzielenie zamówienia publicznego w trybie podstawowym o numerze referencyjnym OSP.</w:t>
      </w:r>
      <w:r w:rsidR="00E567C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ZP</w:t>
      </w: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  <w:r w:rsidR="00E567C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7</w:t>
      </w: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.2023 </w:t>
      </w:r>
      <w:bookmarkStart w:id="1" w:name="_Hlk103766154"/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 </w:t>
      </w:r>
      <w:bookmarkEnd w:id="1"/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zadanie </w:t>
      </w:r>
      <w:proofErr w:type="spellStart"/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p.n</w:t>
      </w:r>
      <w:proofErr w:type="spellEnd"/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:   </w:t>
      </w:r>
    </w:p>
    <w:p w14:paraId="1548CAD1" w14:textId="5FD6AEA2" w:rsidR="00E41BF0" w:rsidRPr="00E41BF0" w:rsidRDefault="00EB0C92" w:rsidP="00E41BF0">
      <w:pPr>
        <w:suppressAutoHyphens/>
        <w:spacing w:before="186" w:after="0" w:line="360" w:lineRule="auto"/>
        <w:ind w:right="-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bookmarkStart w:id="2" w:name="_Hlk129601691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„Z</w:t>
      </w:r>
      <w:r w:rsidR="00E41BF0" w:rsidRPr="00E41B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akup średniego samochodu ratowniczo- gaśniczego </w:t>
      </w:r>
      <w:r w:rsidR="00E567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dla</w:t>
      </w:r>
      <w:r w:rsidR="00E41BF0" w:rsidRPr="00E41B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Ochotniczej Straży Pożarnej w </w:t>
      </w:r>
      <w:bookmarkEnd w:id="2"/>
      <w:r w:rsidR="00E567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Rzucowie</w:t>
      </w:r>
      <w:r w:rsidR="00E41BF0" w:rsidRPr="00E41B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”</w:t>
      </w:r>
    </w:p>
    <w:p w14:paraId="249972CB" w14:textId="77777777" w:rsidR="00E41BF0" w:rsidRPr="00E41BF0" w:rsidRDefault="00E41BF0" w:rsidP="00E41BF0">
      <w:pPr>
        <w:suppressAutoHyphens/>
        <w:spacing w:before="186" w:after="0" w:line="360" w:lineRule="auto"/>
        <w:ind w:right="-2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oferujemy wykonanie niniejszego zamówienia zgodnie wymaganiami zawartymi w SWZ, na warunkach określonych w istotnych postanowieniach umowy, za kwotę ryczałtową:</w:t>
      </w:r>
    </w:p>
    <w:p w14:paraId="2DD5986F" w14:textId="77777777" w:rsidR="00E41BF0" w:rsidRPr="00E41BF0" w:rsidRDefault="00E41BF0" w:rsidP="00E41BF0">
      <w:pPr>
        <w:suppressAutoHyphens/>
        <w:spacing w:after="0" w:line="360" w:lineRule="auto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 w:rsidRPr="00E41BF0">
        <w:rPr>
          <w:rFonts w:ascii="Times New Roman" w:eastAsia="Times New Roman" w:hAnsi="Times New Roman" w:cs="Tahoma"/>
          <w:kern w:val="1"/>
          <w:lang w:eastAsia="ar-SA"/>
          <w14:ligatures w14:val="none"/>
        </w:rPr>
        <w:t xml:space="preserve">............................................................................... zł netto ............................................................................... zł brutto </w:t>
      </w:r>
    </w:p>
    <w:p w14:paraId="7645A71F" w14:textId="77777777" w:rsidR="00E41BF0" w:rsidRPr="00E41BF0" w:rsidRDefault="00E41BF0" w:rsidP="00E41BF0">
      <w:pPr>
        <w:suppressAutoHyphens/>
        <w:spacing w:after="0" w:line="360" w:lineRule="auto"/>
        <w:jc w:val="both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 w:rsidRPr="00E41BF0">
        <w:rPr>
          <w:rFonts w:ascii="Times New Roman" w:eastAsia="Times New Roman" w:hAnsi="Times New Roman" w:cs="Tahoma"/>
          <w:kern w:val="1"/>
          <w:lang w:eastAsia="ar-SA"/>
          <w14:ligatures w14:val="none"/>
        </w:rPr>
        <w:t>Cena zawiera podatek 23% VAT, w kwocie .............................................zł.</w:t>
      </w:r>
    </w:p>
    <w:p w14:paraId="6929576E" w14:textId="77777777" w:rsidR="00E41BF0" w:rsidRPr="00E41BF0" w:rsidRDefault="00E41BF0" w:rsidP="00E41BF0">
      <w:pPr>
        <w:suppressAutoHyphens/>
        <w:spacing w:after="0" w:line="360" w:lineRule="auto"/>
        <w:jc w:val="both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 w:rsidRPr="00E41BF0">
        <w:rPr>
          <w:rFonts w:ascii="Times New Roman" w:eastAsia="Times New Roman" w:hAnsi="Times New Roman" w:cs="Tahoma"/>
          <w:kern w:val="1"/>
          <w:lang w:eastAsia="ar-SA"/>
          <w14:ligatures w14:val="none"/>
        </w:rPr>
        <w:t xml:space="preserve">słownie złotych: ...................................................................................... ………………. brutto </w:t>
      </w:r>
    </w:p>
    <w:p w14:paraId="720C0ADF" w14:textId="77777777" w:rsidR="00E41BF0" w:rsidRPr="00E41BF0" w:rsidRDefault="00E41BF0" w:rsidP="00E41BF0">
      <w:pPr>
        <w:tabs>
          <w:tab w:val="left" w:pos="143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Udzielamy ………. miesięcy gwarancji i rękojmi na całość przedmiotu zamówienia (kryterium niepunktowane).</w:t>
      </w:r>
      <w:bookmarkStart w:id="3" w:name="_Hlk103758891"/>
    </w:p>
    <w:p w14:paraId="530A0D23" w14:textId="77777777" w:rsidR="00E41BF0" w:rsidRPr="00E41BF0" w:rsidRDefault="00E41BF0" w:rsidP="00E41BF0">
      <w:pPr>
        <w:tabs>
          <w:tab w:val="left" w:pos="143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Udzielamy ………. miesięcy gwarancji i rękojmi na zabudowę (kryterium punktowane).</w:t>
      </w:r>
    </w:p>
    <w:bookmarkEnd w:id="3"/>
    <w:p w14:paraId="43A6E8EE" w14:textId="77777777" w:rsidR="00E41BF0" w:rsidRPr="00E41BF0" w:rsidRDefault="00E41BF0" w:rsidP="00E41BF0">
      <w:pPr>
        <w:tabs>
          <w:tab w:val="left" w:pos="143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Oświadczam, że jestem/nie jestem małym /średnim przedsiębiorcą.</w:t>
      </w:r>
    </w:p>
    <w:p w14:paraId="7542DDE8" w14:textId="3D0C7592" w:rsidR="00E41BF0" w:rsidRPr="00E41BF0" w:rsidRDefault="00E41BF0" w:rsidP="00E41BF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Oświadczam, że wypełniłem obowiązki informacyjne przewidziane w art. 13 lub art. 14 RODO</w:t>
      </w:r>
      <w:r w:rsidRPr="00E41BF0">
        <w:rPr>
          <w:rFonts w:ascii="Times New Roman" w:eastAsia="Times New Roman" w:hAnsi="Times New Roman" w:cs="Times New Roman"/>
          <w:kern w:val="0"/>
          <w:vertAlign w:val="superscript"/>
          <w:lang w:eastAsia="ar-SA"/>
          <w14:ligatures w14:val="none"/>
        </w:rPr>
        <w:t> </w:t>
      </w: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wobec osób fizycznych, od których dane osobowe bezpośrednio lub pośrednio pozyskałem w celu ubiegania się o udzielenie zamówienia publicznego w niniejszym postępowaniu na zadanie </w:t>
      </w:r>
      <w:proofErr w:type="spellStart"/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p.n</w:t>
      </w:r>
      <w:proofErr w:type="spellEnd"/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: </w:t>
      </w:r>
      <w:r w:rsidR="00E567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„Z</w:t>
      </w:r>
      <w:r w:rsidRPr="00E41B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akup średniego samochodu ratowniczo- gaśniczego Ochotniczej Straży Pożarnej w </w:t>
      </w:r>
      <w:r w:rsidR="00E567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Rzucowie</w:t>
      </w:r>
      <w:r w:rsidRPr="00E41B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”</w:t>
      </w:r>
      <w:r w:rsidRPr="00E41BF0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 xml:space="preserve">, </w:t>
      </w: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prowadzonego przez </w:t>
      </w:r>
      <w:r w:rsidR="00E567C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Gminę Borkowice.</w:t>
      </w:r>
    </w:p>
    <w:p w14:paraId="2147F941" w14:textId="77777777" w:rsidR="00E41BF0" w:rsidRPr="00E41BF0" w:rsidRDefault="00E41BF0" w:rsidP="00E41BF0">
      <w:pPr>
        <w:suppressAutoHyphens/>
        <w:spacing w:after="0" w:line="360" w:lineRule="auto"/>
        <w:jc w:val="both"/>
        <w:rPr>
          <w:rFonts w:ascii="Times New Roman" w:eastAsia="Times New Roman" w:hAnsi="Times New Roman" w:cs="Tahoma"/>
          <w:bCs/>
          <w:kern w:val="1"/>
          <w:lang w:eastAsia="ar-SA"/>
          <w14:ligatures w14:val="none"/>
        </w:rPr>
      </w:pPr>
      <w:r w:rsidRPr="00E41BF0">
        <w:rPr>
          <w:rFonts w:ascii="Times New Roman" w:eastAsia="Times New Roman" w:hAnsi="Times New Roman" w:cs="Tahoma"/>
          <w:kern w:val="1"/>
          <w:lang w:eastAsia="ar-SA"/>
          <w14:ligatures w14:val="none"/>
        </w:rPr>
        <w:t>Oświadczamy, że:</w:t>
      </w:r>
    </w:p>
    <w:p w14:paraId="613202B6" w14:textId="77777777" w:rsidR="00E41BF0" w:rsidRPr="00E41BF0" w:rsidRDefault="00E41BF0" w:rsidP="00E41BF0">
      <w:pPr>
        <w:numPr>
          <w:ilvl w:val="1"/>
          <w:numId w:val="3"/>
        </w:num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zobowiązujemy się wykonać zamówienie w terminie </w:t>
      </w:r>
      <w:r w:rsidRPr="00E41BF0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do 6 miesięcy</w:t>
      </w:r>
      <w:r w:rsidRPr="00E41BF0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</w:t>
      </w:r>
      <w:r w:rsidRPr="00E41BF0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od dnia podpisania umowy</w:t>
      </w: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;</w:t>
      </w:r>
    </w:p>
    <w:p w14:paraId="569EE0A0" w14:textId="77777777" w:rsidR="00E41BF0" w:rsidRPr="00E41BF0" w:rsidRDefault="00E41BF0" w:rsidP="00E41BF0">
      <w:pPr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zapoznaliśmy się z warunkami podanymi przez Zamawiającego w SWZ i opisie przedmiotu zamówienia i  nie wnosimy do nich żadnych zastrzeżeń,</w:t>
      </w:r>
    </w:p>
    <w:p w14:paraId="281C322B" w14:textId="77777777" w:rsidR="00E41BF0" w:rsidRPr="00E41BF0" w:rsidRDefault="00E41BF0" w:rsidP="00E41BF0">
      <w:pPr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>uzyskaliśmy wszelkie niezbędne informacje do przygotowania oferty i wykonania zamówienia.</w:t>
      </w:r>
    </w:p>
    <w:p w14:paraId="5CBD5F81" w14:textId="77777777" w:rsidR="00E41BF0" w:rsidRPr="00E41BF0" w:rsidRDefault="00E41BF0" w:rsidP="00E41BF0">
      <w:pPr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akceptujemy warunki  umowy oraz termin realizacji przedmiotu zamówienia podany przez Zamawiającego,</w:t>
      </w:r>
    </w:p>
    <w:p w14:paraId="6805C76E" w14:textId="77777777" w:rsidR="00E41BF0" w:rsidRPr="00E41BF0" w:rsidRDefault="00E41BF0" w:rsidP="00E41BF0">
      <w:pPr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uważamy się za związanych niniejszą ofertą przez 30 dni od dnia upływu terminu składania ofert,</w:t>
      </w:r>
    </w:p>
    <w:p w14:paraId="40C0B28F" w14:textId="77777777" w:rsidR="00E41BF0" w:rsidRPr="00E41BF0" w:rsidRDefault="00E41BF0" w:rsidP="00E41BF0">
      <w:pPr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podwykonawcom zamierzamy powierzyć wykonanie następujących części zamówienia:</w:t>
      </w:r>
    </w:p>
    <w:p w14:paraId="3B8EEB7F" w14:textId="77777777" w:rsidR="00E41BF0" w:rsidRPr="00E41BF0" w:rsidRDefault="00E41BF0" w:rsidP="00E41BF0">
      <w:pPr>
        <w:numPr>
          <w:ilvl w:val="0"/>
          <w:numId w:val="1"/>
        </w:numPr>
        <w:suppressAutoHyphens/>
        <w:spacing w:after="0" w:line="360" w:lineRule="auto"/>
        <w:ind w:left="1587" w:hanging="594"/>
        <w:jc w:val="both"/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…..</w:t>
      </w:r>
    </w:p>
    <w:p w14:paraId="74ED2EEA" w14:textId="77777777" w:rsidR="00E41BF0" w:rsidRDefault="00E41BF0" w:rsidP="00E41BF0">
      <w:pPr>
        <w:tabs>
          <w:tab w:val="left" w:pos="1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       8) Nazwy i adresy podwykonawców……………</w:t>
      </w:r>
    </w:p>
    <w:p w14:paraId="6A2188FF" w14:textId="77777777" w:rsidR="00EB0C92" w:rsidRPr="00EB0C92" w:rsidRDefault="00EB0C92" w:rsidP="00EB0C92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B0C9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9.</w:t>
      </w:r>
      <w:r w:rsidRPr="00EB0C92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239186CA" w14:textId="77777777" w:rsidR="00EB0C92" w:rsidRPr="00EB0C92" w:rsidRDefault="00EB0C92" w:rsidP="00EB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Informuję, że:</w:t>
      </w:r>
    </w:p>
    <w:p w14:paraId="20ECB94B" w14:textId="77777777" w:rsidR="00EB0C92" w:rsidRPr="00EB0C92" w:rsidRDefault="00EB0C92" w:rsidP="00EB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-   wybór oferty </w:t>
      </w:r>
      <w:r w:rsidRPr="00EB0C92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nie będzie</w:t>
      </w: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prowadzić do powstania u Zamawiającego obowiązku podatkowego</w:t>
      </w:r>
      <w:bookmarkStart w:id="4" w:name="_Hlk136928828"/>
      <w:r w:rsidRPr="00EB0C92">
        <w:rPr>
          <w:rFonts w:ascii="Calibri" w:eastAsia="Times New Roman" w:hAnsi="Calibri" w:cs="Calibri"/>
          <w:color w:val="C00000"/>
          <w:kern w:val="0"/>
          <w:lang w:eastAsia="pl-PL"/>
          <w14:ligatures w14:val="none"/>
        </w:rPr>
        <w:t>*</w:t>
      </w:r>
      <w:bookmarkEnd w:id="4"/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348D37C8" w14:textId="77777777" w:rsidR="00EB0C92" w:rsidRPr="00EB0C92" w:rsidRDefault="00EB0C92" w:rsidP="00EB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- wybór oferty </w:t>
      </w:r>
      <w:r w:rsidRPr="00EB0C92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będzie</w:t>
      </w: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prowadzić do powstania u zamawiającego obowiązku podatkowego </w:t>
      </w: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br/>
        <w:t>w odniesieniu do następujących towarów lub usług: ….............................................................................</w:t>
      </w:r>
    </w:p>
    <w:p w14:paraId="28A1BCB7" w14:textId="77777777" w:rsidR="00EB0C92" w:rsidRPr="00EB0C92" w:rsidRDefault="00EB0C92" w:rsidP="00EB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których dostawa lub świadczenie będzie prowadzić do jego powstania. Wartość towaru lub usług powodująca obowiązek podatkowy u zamawiającego to:</w:t>
      </w:r>
    </w:p>
    <w:p w14:paraId="5FD16FC7" w14:textId="77777777" w:rsidR="00EB0C92" w:rsidRPr="00EB0C92" w:rsidRDefault="00EB0C92" w:rsidP="00EB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EB0C9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 zł. netto</w:t>
      </w:r>
      <w:r w:rsidRPr="00EB0C92">
        <w:rPr>
          <w:rFonts w:ascii="Calibri" w:eastAsia="Times New Roman" w:hAnsi="Calibri" w:cs="Calibri"/>
          <w:b/>
          <w:color w:val="C00000"/>
          <w:kern w:val="0"/>
          <w:lang w:eastAsia="pl-PL"/>
          <w14:ligatures w14:val="none"/>
        </w:rPr>
        <w:t>*</w:t>
      </w:r>
    </w:p>
    <w:p w14:paraId="00BA0116" w14:textId="77777777" w:rsidR="00EB0C92" w:rsidRPr="00EB0C92" w:rsidRDefault="00EB0C92" w:rsidP="00EB0C92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B0C92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14:paraId="294F8156" w14:textId="77777777" w:rsidR="00EB0C92" w:rsidRPr="00E41BF0" w:rsidRDefault="00EB0C92" w:rsidP="00E41BF0">
      <w:pPr>
        <w:tabs>
          <w:tab w:val="left" w:pos="1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4A2DC7A9" w14:textId="77777777" w:rsidR="00E41BF0" w:rsidRPr="00E41BF0" w:rsidRDefault="00E41BF0" w:rsidP="00E41BF0">
      <w:pPr>
        <w:numPr>
          <w:ilvl w:val="0"/>
          <w:numId w:val="2"/>
        </w:numPr>
        <w:tabs>
          <w:tab w:val="left" w:pos="142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 w:rsidRPr="00E41BF0">
        <w:rPr>
          <w:rFonts w:ascii="Times New Roman" w:eastAsia="Times New Roman" w:hAnsi="Times New Roman" w:cs="Tahoma"/>
          <w:kern w:val="1"/>
          <w:lang w:eastAsia="ar-SA"/>
          <w14:ligatures w14:val="none"/>
        </w:rPr>
        <w:t>W przypadku udzielenia nam zamówienia zobowiązujemy się do zawarcia umowy w miejscu i terminie wskazanym przez Zamawiającego;</w:t>
      </w:r>
    </w:p>
    <w:p w14:paraId="59517396" w14:textId="77777777" w:rsidR="00E41BF0" w:rsidRPr="00E41BF0" w:rsidRDefault="00E41BF0" w:rsidP="00E41BF0">
      <w:pPr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ind w:left="1440" w:hanging="1440"/>
        <w:jc w:val="both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 w:rsidRPr="00E41BF0">
        <w:rPr>
          <w:rFonts w:ascii="Times New Roman" w:eastAsia="Times New Roman" w:hAnsi="Times New Roman" w:cs="Tahoma"/>
          <w:kern w:val="1"/>
          <w:lang w:eastAsia="ar-SA"/>
          <w14:ligatures w14:val="none"/>
        </w:rPr>
        <w:t xml:space="preserve">Oferta została złożona na …………………….. stronach </w:t>
      </w:r>
    </w:p>
    <w:p w14:paraId="24CC2F7D" w14:textId="77777777" w:rsidR="00E41BF0" w:rsidRDefault="00E41BF0" w:rsidP="00E41BF0">
      <w:pPr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 w:rsidRPr="00E41BF0">
        <w:rPr>
          <w:rFonts w:ascii="Times New Roman" w:eastAsia="Times New Roman" w:hAnsi="Times New Roman" w:cs="Tahoma"/>
          <w:kern w:val="1"/>
          <w:lang w:eastAsia="ar-SA"/>
          <w14:ligatures w14:val="none"/>
        </w:rPr>
        <w:t xml:space="preserve">Do oferty dołączono następujące dokumenty:  </w:t>
      </w:r>
    </w:p>
    <w:p w14:paraId="0B93D5AE" w14:textId="1617A14A" w:rsidR="00857946" w:rsidRDefault="00857946" w:rsidP="00857946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>
        <w:rPr>
          <w:rFonts w:ascii="Times New Roman" w:eastAsia="Times New Roman" w:hAnsi="Times New Roman" w:cs="Tahoma"/>
          <w:kern w:val="1"/>
          <w:lang w:eastAsia="ar-SA"/>
          <w14:ligatures w14:val="none"/>
        </w:rPr>
        <w:t>-……………………………………………….</w:t>
      </w:r>
    </w:p>
    <w:p w14:paraId="33875215" w14:textId="239362EF" w:rsidR="00857946" w:rsidRPr="00E41BF0" w:rsidRDefault="00857946" w:rsidP="00857946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ahoma"/>
          <w:kern w:val="1"/>
          <w:lang w:eastAsia="ar-SA"/>
          <w14:ligatures w14:val="none"/>
        </w:rPr>
      </w:pPr>
      <w:r>
        <w:rPr>
          <w:rFonts w:ascii="Times New Roman" w:eastAsia="Times New Roman" w:hAnsi="Times New Roman" w:cs="Tahoma"/>
          <w:kern w:val="1"/>
          <w:lang w:eastAsia="ar-SA"/>
          <w14:ligatures w14:val="none"/>
        </w:rPr>
        <w:t>-……………………………………………….</w:t>
      </w:r>
    </w:p>
    <w:p w14:paraId="48469AC3" w14:textId="77777777" w:rsidR="00E41BF0" w:rsidRPr="00E41BF0" w:rsidRDefault="00E41BF0" w:rsidP="00E41B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Nazwa i adres </w:t>
      </w:r>
      <w:r w:rsidRPr="00E41BF0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WYKONAWCY</w:t>
      </w: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:</w:t>
      </w:r>
    </w:p>
    <w:p w14:paraId="57AC0833" w14:textId="77777777" w:rsidR="00E41BF0" w:rsidRPr="00E41BF0" w:rsidRDefault="00E41BF0" w:rsidP="00E41BF0">
      <w:pPr>
        <w:suppressAutoHyphens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7DC372CD" w14:textId="77777777" w:rsidR="00E41BF0" w:rsidRPr="00E41BF0" w:rsidRDefault="00E41BF0" w:rsidP="00E41BF0">
      <w:pPr>
        <w:suppressAutoHyphens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NIP .......................................................   </w:t>
      </w:r>
    </w:p>
    <w:p w14:paraId="4E18205A" w14:textId="77777777" w:rsidR="00E41BF0" w:rsidRPr="00E41BF0" w:rsidRDefault="00E41BF0" w:rsidP="00E41BF0">
      <w:pPr>
        <w:suppressAutoHyphens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REGON ..................................................................</w:t>
      </w:r>
    </w:p>
    <w:p w14:paraId="0E9DFC88" w14:textId="77777777" w:rsidR="00E41BF0" w:rsidRPr="00E41BF0" w:rsidRDefault="00E41BF0" w:rsidP="00E41B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Adres, na który Zamawiający powinien przesyłać ewentualną korespondencję:</w:t>
      </w:r>
    </w:p>
    <w:p w14:paraId="5DEDAD18" w14:textId="77777777" w:rsidR="00E41BF0" w:rsidRPr="00E41BF0" w:rsidRDefault="00E41BF0" w:rsidP="00E41BF0">
      <w:pPr>
        <w:suppressAutoHyphens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</w:t>
      </w:r>
    </w:p>
    <w:p w14:paraId="02165AB3" w14:textId="77777777" w:rsidR="00E41BF0" w:rsidRPr="00E41BF0" w:rsidRDefault="00E41BF0" w:rsidP="00E41B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Osoba wyznaczona do kontaktów z Zamawiającym: </w:t>
      </w:r>
    </w:p>
    <w:p w14:paraId="2EA22480" w14:textId="77777777" w:rsidR="00E41BF0" w:rsidRPr="00E41BF0" w:rsidRDefault="00E41BF0" w:rsidP="00E41BF0">
      <w:pPr>
        <w:suppressAutoHyphens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  <w:t xml:space="preserve">........................................................................................................................... </w:t>
      </w:r>
    </w:p>
    <w:p w14:paraId="1D5F0112" w14:textId="77777777" w:rsidR="00E41BF0" w:rsidRPr="00E41BF0" w:rsidRDefault="00E41BF0" w:rsidP="00E41BF0">
      <w:pPr>
        <w:suppressAutoHyphens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bCs/>
          <w:kern w:val="0"/>
          <w:lang w:val="en-US" w:eastAsia="ar-SA"/>
          <w14:ligatures w14:val="none"/>
        </w:rPr>
      </w:pPr>
      <w:proofErr w:type="spellStart"/>
      <w:r w:rsidRPr="00E41BF0"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  <w:t>n</w:t>
      </w:r>
      <w:r w:rsidRPr="00E41BF0">
        <w:rPr>
          <w:rFonts w:ascii="Times New Roman" w:eastAsia="Times New Roman" w:hAnsi="Times New Roman" w:cs="Times New Roman"/>
          <w:bCs/>
          <w:kern w:val="0"/>
          <w:lang w:val="en-US" w:eastAsia="ar-SA"/>
          <w14:ligatures w14:val="none"/>
        </w:rPr>
        <w:t>umer</w:t>
      </w:r>
      <w:proofErr w:type="spellEnd"/>
      <w:r w:rsidRPr="00E41BF0">
        <w:rPr>
          <w:rFonts w:ascii="Times New Roman" w:eastAsia="Times New Roman" w:hAnsi="Times New Roman" w:cs="Times New Roman"/>
          <w:bCs/>
          <w:kern w:val="0"/>
          <w:lang w:val="en-US" w:eastAsia="ar-SA"/>
          <w14:ligatures w14:val="none"/>
        </w:rPr>
        <w:t xml:space="preserve"> </w:t>
      </w:r>
      <w:proofErr w:type="spellStart"/>
      <w:r w:rsidRPr="00E41BF0">
        <w:rPr>
          <w:rFonts w:ascii="Times New Roman" w:eastAsia="Times New Roman" w:hAnsi="Times New Roman" w:cs="Times New Roman"/>
          <w:bCs/>
          <w:kern w:val="0"/>
          <w:lang w:val="en-US" w:eastAsia="ar-SA"/>
          <w14:ligatures w14:val="none"/>
        </w:rPr>
        <w:t>telefonu</w:t>
      </w:r>
      <w:proofErr w:type="spellEnd"/>
      <w:r w:rsidRPr="00E41BF0">
        <w:rPr>
          <w:rFonts w:ascii="Times New Roman" w:eastAsia="Times New Roman" w:hAnsi="Times New Roman" w:cs="Times New Roman"/>
          <w:bCs/>
          <w:kern w:val="0"/>
          <w:lang w:val="en-US" w:eastAsia="ar-SA"/>
          <w14:ligatures w14:val="none"/>
        </w:rPr>
        <w:t xml:space="preserve">: (**) </w:t>
      </w:r>
    </w:p>
    <w:p w14:paraId="60B8CD5A" w14:textId="77777777" w:rsidR="00E41BF0" w:rsidRPr="00E41BF0" w:rsidRDefault="00E41BF0" w:rsidP="00E41BF0">
      <w:pPr>
        <w:suppressAutoHyphens/>
        <w:spacing w:after="0" w:line="360" w:lineRule="auto"/>
        <w:ind w:right="-993"/>
        <w:jc w:val="both"/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bCs/>
          <w:kern w:val="0"/>
          <w:lang w:val="en-US" w:eastAsia="ar-SA"/>
          <w14:ligatures w14:val="none"/>
        </w:rPr>
        <w:t>e-mail    ................................................................................................</w:t>
      </w:r>
    </w:p>
    <w:p w14:paraId="2CAAF048" w14:textId="77777777" w:rsidR="00E41BF0" w:rsidRPr="00E41BF0" w:rsidRDefault="00E41BF0" w:rsidP="00E41BF0">
      <w:pPr>
        <w:suppressAutoHyphens/>
        <w:spacing w:after="0" w:line="100" w:lineRule="atLeast"/>
        <w:ind w:right="-993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0"/>
          <w:szCs w:val="24"/>
          <w:vertAlign w:val="superscript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  <w:t>............................, dn. _ _ . _ _ . _ _ _ _</w:t>
      </w:r>
      <w:r w:rsidRPr="00E41BF0"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  <w:tab/>
        <w:t xml:space="preserve">r.                </w:t>
      </w:r>
      <w:r w:rsidRPr="00E41BF0"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  <w:tab/>
      </w:r>
      <w:r w:rsidRPr="00E41BF0"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  <w:tab/>
        <w:t xml:space="preserve"> </w:t>
      </w:r>
      <w:r w:rsidRPr="00E41BF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...............................................</w:t>
      </w:r>
    </w:p>
    <w:p w14:paraId="34D0B3ED" w14:textId="77777777" w:rsidR="00E41BF0" w:rsidRPr="00E41BF0" w:rsidRDefault="00E41BF0" w:rsidP="00E41BF0">
      <w:pPr>
        <w:suppressAutoHyphens/>
        <w:spacing w:before="186" w:after="0" w:line="360" w:lineRule="auto"/>
        <w:ind w:left="2614" w:right="811" w:firstLine="926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41BF0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0"/>
          <w:szCs w:val="24"/>
          <w:vertAlign w:val="superscript"/>
          <w:lang w:eastAsia="ar-SA"/>
          <w14:ligatures w14:val="none"/>
        </w:rPr>
        <w:t xml:space="preserve"> Podpis osób uprawnionych do składania świadczeń woli imieniu Wykonawcy </w:t>
      </w:r>
    </w:p>
    <w:p w14:paraId="30C560EE" w14:textId="4D7E8106" w:rsidR="005B442C" w:rsidRDefault="00EB0C92" w:rsidP="00EB0C92">
      <w:pPr>
        <w:pStyle w:val="Akapitzlist"/>
        <w:numPr>
          <w:ilvl w:val="0"/>
          <w:numId w:val="4"/>
        </w:numPr>
      </w:pPr>
      <w:r>
        <w:lastRenderedPageBreak/>
        <w:t>Niepotrzebne skreślić</w:t>
      </w:r>
    </w:p>
    <w:sectPr w:rsidR="005B442C">
      <w:headerReference w:type="default" r:id="rId7"/>
      <w:pgSz w:w="11906" w:h="16838"/>
      <w:pgMar w:top="1105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F4163" w14:textId="77777777" w:rsidR="0042520C" w:rsidRDefault="0042520C" w:rsidP="00E41BF0">
      <w:pPr>
        <w:spacing w:after="0" w:line="240" w:lineRule="auto"/>
      </w:pPr>
      <w:r>
        <w:separator/>
      </w:r>
    </w:p>
  </w:endnote>
  <w:endnote w:type="continuationSeparator" w:id="0">
    <w:p w14:paraId="012074EB" w14:textId="77777777" w:rsidR="0042520C" w:rsidRDefault="0042520C" w:rsidP="00E4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EEAB7" w14:textId="77777777" w:rsidR="0042520C" w:rsidRDefault="0042520C" w:rsidP="00E41BF0">
      <w:pPr>
        <w:spacing w:after="0" w:line="240" w:lineRule="auto"/>
      </w:pPr>
      <w:r>
        <w:separator/>
      </w:r>
    </w:p>
  </w:footnote>
  <w:footnote w:type="continuationSeparator" w:id="0">
    <w:p w14:paraId="5625D17C" w14:textId="77777777" w:rsidR="0042520C" w:rsidRDefault="0042520C" w:rsidP="00E4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66A9" w14:textId="266EEC16" w:rsidR="000870BD" w:rsidRDefault="00E567C1">
    <w:pPr>
      <w:pStyle w:val="Nagwek"/>
    </w:pPr>
    <w:r>
      <w:t>OSP.ZP.7.2023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MS Mincho"/>
        <w:bCs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C6F4B5E"/>
    <w:multiLevelType w:val="hybridMultilevel"/>
    <w:tmpl w:val="641A9CC4"/>
    <w:lvl w:ilvl="0" w:tplc="6AE44C9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333716">
    <w:abstractNumId w:val="0"/>
  </w:num>
  <w:num w:numId="2" w16cid:durableId="1773670720">
    <w:abstractNumId w:val="1"/>
  </w:num>
  <w:num w:numId="3" w16cid:durableId="2026320277">
    <w:abstractNumId w:val="2"/>
  </w:num>
  <w:num w:numId="4" w16cid:durableId="458569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CF"/>
    <w:rsid w:val="002450CF"/>
    <w:rsid w:val="002941CD"/>
    <w:rsid w:val="0042520C"/>
    <w:rsid w:val="005B442C"/>
    <w:rsid w:val="00857946"/>
    <w:rsid w:val="00A203BE"/>
    <w:rsid w:val="00B60DB6"/>
    <w:rsid w:val="00E41BF0"/>
    <w:rsid w:val="00E567C1"/>
    <w:rsid w:val="00EB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769D4"/>
  <w15:chartTrackingRefBased/>
  <w15:docId w15:val="{FC6EBA91-7DE9-449C-88F9-5FBB4217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BF0"/>
  </w:style>
  <w:style w:type="paragraph" w:styleId="Stopka">
    <w:name w:val="footer"/>
    <w:basedOn w:val="Normalny"/>
    <w:link w:val="StopkaZnak"/>
    <w:uiPriority w:val="99"/>
    <w:unhideWhenUsed/>
    <w:rsid w:val="00E4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BF0"/>
  </w:style>
  <w:style w:type="paragraph" w:styleId="Akapitzlist">
    <w:name w:val="List Paragraph"/>
    <w:basedOn w:val="Normalny"/>
    <w:uiPriority w:val="34"/>
    <w:qFormat/>
    <w:rsid w:val="00EB0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690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6</cp:revision>
  <dcterms:created xsi:type="dcterms:W3CDTF">2023-06-05T08:11:00Z</dcterms:created>
  <dcterms:modified xsi:type="dcterms:W3CDTF">2023-06-06T06:27:00Z</dcterms:modified>
</cp:coreProperties>
</file>